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E0A6B3F" w14:textId="77777777" w:rsidR="007E4B2A" w:rsidRDefault="007E4B2A" w:rsidP="007E4B2A">
      <w:pPr>
        <w:ind w:right="4931"/>
        <w:rPr>
          <w:rFonts w:ascii="Garamond" w:hAnsi="Garamond"/>
          <w:i/>
          <w:color w:val="FF0000"/>
          <w:sz w:val="23"/>
          <w:szCs w:val="23"/>
        </w:rPr>
      </w:pPr>
      <w:r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elektronicznym, podpisem zaufanym lub podpisem osobistym (e-dowód)</w:t>
      </w:r>
    </w:p>
    <w:p w14:paraId="4E515D93" w14:textId="77777777" w:rsidR="00BD3D3F" w:rsidRPr="00751B84" w:rsidRDefault="00BD3D3F" w:rsidP="002F311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227FBD6D" w14:textId="77777777" w:rsidR="00247A5F" w:rsidRPr="00751B84" w:rsidRDefault="00247A5F" w:rsidP="002F311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992BD17" w14:textId="77777777" w:rsidR="00AF2ABC" w:rsidRPr="00751B84" w:rsidRDefault="002A760D" w:rsidP="002F311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934A6B"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>2</w:t>
      </w:r>
      <w:r w:rsidR="00B50196"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751B84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2D6CE191" w14:textId="77777777" w:rsidR="0034404D" w:rsidRPr="00751B84" w:rsidRDefault="0034404D">
      <w:pPr>
        <w:pStyle w:val="Normalny1"/>
        <w:rPr>
          <w:rFonts w:ascii="Garamond" w:hAnsi="Garamond" w:cs="Times New Roman"/>
          <w:b/>
          <w:bCs/>
          <w:sz w:val="23"/>
          <w:szCs w:val="23"/>
          <w:u w:val="single"/>
        </w:rPr>
      </w:pPr>
    </w:p>
    <w:p w14:paraId="2D9AB5A5" w14:textId="77777777" w:rsidR="00146851" w:rsidRPr="00146851" w:rsidRDefault="00A2500F" w:rsidP="00146851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proofErr w:type="gramStart"/>
      <w:r w:rsidRPr="00751B84">
        <w:rPr>
          <w:rFonts w:ascii="Garamond" w:hAnsi="Garamond"/>
          <w:sz w:val="23"/>
          <w:szCs w:val="23"/>
          <w:u w:val="none"/>
        </w:rPr>
        <w:t>ZAMAWIAJĄCY:</w:t>
      </w:r>
      <w:r w:rsidR="003F3EBD" w:rsidRPr="00751B84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="003F3EBD" w:rsidRPr="00751B84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="00146851" w:rsidRPr="00146851">
        <w:rPr>
          <w:rFonts w:ascii="Garamond" w:hAnsi="Garamond"/>
          <w:b w:val="0"/>
          <w:bCs w:val="0"/>
          <w:sz w:val="23"/>
          <w:szCs w:val="23"/>
          <w:u w:val="none"/>
        </w:rPr>
        <w:t>Zakład Gospodarki Komunalnej w Dębnicy Kaszubskiej Sp. z o. o.</w:t>
      </w:r>
    </w:p>
    <w:p w14:paraId="221E497C" w14:textId="384F9931" w:rsidR="00146851" w:rsidRPr="00146851" w:rsidRDefault="00146851" w:rsidP="00146851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bCs w:val="0"/>
          <w:sz w:val="23"/>
          <w:szCs w:val="23"/>
          <w:u w:val="none"/>
        </w:rPr>
      </w:pP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146851">
        <w:rPr>
          <w:rFonts w:ascii="Garamond" w:hAnsi="Garamond"/>
          <w:b w:val="0"/>
          <w:bCs w:val="0"/>
          <w:sz w:val="23"/>
          <w:szCs w:val="23"/>
          <w:u w:val="none"/>
        </w:rPr>
        <w:tab/>
        <w:t>ul. Przemysłowa 1, 76-248 Dębnica Kaszubska</w:t>
      </w:r>
    </w:p>
    <w:p w14:paraId="33932FFE" w14:textId="50A960D0" w:rsidR="00A2500F" w:rsidRPr="00B64178" w:rsidRDefault="003F3EBD" w:rsidP="007E4B2A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51B84">
        <w:rPr>
          <w:rFonts w:ascii="Garamond" w:hAnsi="Garamond" w:cs="Times New Roman"/>
          <w:sz w:val="23"/>
          <w:szCs w:val="23"/>
        </w:rPr>
        <w:tab/>
      </w:r>
      <w:r w:rsidRPr="00751B84">
        <w:rPr>
          <w:rFonts w:ascii="Garamond" w:hAnsi="Garamond" w:cs="Times New Roman"/>
          <w:sz w:val="23"/>
          <w:szCs w:val="23"/>
        </w:rPr>
        <w:tab/>
      </w:r>
    </w:p>
    <w:p w14:paraId="30A4F28D" w14:textId="77777777" w:rsidR="00A2500F" w:rsidRPr="00751B84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751B84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751B84">
        <w:rPr>
          <w:rFonts w:ascii="Garamond" w:hAnsi="Garamond"/>
          <w:b/>
          <w:bCs/>
          <w:sz w:val="23"/>
          <w:szCs w:val="23"/>
        </w:rPr>
        <w:tab/>
      </w:r>
      <w:r w:rsidR="00DA209C" w:rsidRPr="00751B84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42F9C571" w14:textId="77777777" w:rsidR="00690E19" w:rsidRPr="00751B84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ab/>
      </w:r>
      <w:r w:rsidRPr="00751B84">
        <w:rPr>
          <w:rFonts w:ascii="Garamond" w:hAnsi="Garamond"/>
          <w:sz w:val="23"/>
          <w:szCs w:val="23"/>
        </w:rPr>
        <w:tab/>
      </w:r>
      <w:r w:rsidR="003F3EBD" w:rsidRPr="00751B84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03185F10" w14:textId="77777777" w:rsidR="00690E19" w:rsidRPr="00751B84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51B84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5903A893" w14:textId="77777777" w:rsidR="00690E19" w:rsidRPr="00751B84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7C66FF58" w14:textId="60BDA5D6" w:rsidR="00690E19" w:rsidRPr="00751B84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165ED20D" w14:textId="77777777" w:rsidR="00382594" w:rsidRPr="00751B84" w:rsidRDefault="00382594" w:rsidP="002F311B">
      <w:pPr>
        <w:rPr>
          <w:sz w:val="23"/>
          <w:szCs w:val="23"/>
        </w:rPr>
      </w:pPr>
    </w:p>
    <w:p w14:paraId="4EACF298" w14:textId="77777777" w:rsidR="00934A6B" w:rsidRPr="00751B84" w:rsidRDefault="00934A6B" w:rsidP="000C1E0B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>OŚWIADCZENIE WYKONAWCY</w:t>
      </w:r>
    </w:p>
    <w:p w14:paraId="5BE3A20F" w14:textId="77777777" w:rsidR="00DC7E3C" w:rsidRPr="00751B84" w:rsidRDefault="00DC7E3C" w:rsidP="000C1E0B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751B84">
        <w:rPr>
          <w:rFonts w:ascii="Garamond" w:eastAsia="Calibri" w:hAnsi="Garamond"/>
          <w:sz w:val="23"/>
          <w:szCs w:val="23"/>
          <w:lang w:eastAsia="en-US"/>
        </w:rPr>
        <w:t>składane na podstawie art. 273 ust. 1 i ust. 2 w zw</w:t>
      </w:r>
      <w:r w:rsidR="00382594" w:rsidRPr="00751B84">
        <w:rPr>
          <w:rFonts w:ascii="Garamond" w:eastAsia="Calibri" w:hAnsi="Garamond"/>
          <w:sz w:val="23"/>
          <w:szCs w:val="23"/>
          <w:lang w:eastAsia="en-US"/>
        </w:rPr>
        <w:t>.</w:t>
      </w:r>
      <w:r w:rsidRPr="00751B84">
        <w:rPr>
          <w:rFonts w:ascii="Garamond" w:eastAsia="Calibri" w:hAnsi="Garamond"/>
          <w:sz w:val="23"/>
          <w:szCs w:val="23"/>
          <w:lang w:eastAsia="en-US"/>
        </w:rPr>
        <w:t xml:space="preserve"> z art. 125 ust. 1 ustawy z dnia 11 września 2019 r.  Prawo zamówień publicznych,</w:t>
      </w:r>
    </w:p>
    <w:p w14:paraId="46CD086B" w14:textId="77777777" w:rsidR="00AD7389" w:rsidRPr="00751B84" w:rsidRDefault="00934A6B" w:rsidP="000C1E0B">
      <w:pPr>
        <w:ind w:left="284"/>
        <w:jc w:val="center"/>
        <w:rPr>
          <w:rFonts w:ascii="Garamond" w:eastAsia="Calibri" w:hAnsi="Garamond"/>
          <w:color w:val="000000"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 xml:space="preserve">DOTYCZĄCE SPEŁNIANIA WARUNKÓW UDZIAŁU W POSTĘPOWANIU </w:t>
      </w:r>
      <w:r w:rsidRPr="00751B84">
        <w:rPr>
          <w:rFonts w:ascii="Garamond" w:eastAsia="Calibri" w:hAnsi="Garamond"/>
          <w:b/>
          <w:sz w:val="23"/>
          <w:szCs w:val="23"/>
          <w:lang w:eastAsia="en-US"/>
        </w:rPr>
        <w:br/>
      </w:r>
    </w:p>
    <w:p w14:paraId="42C8CB16" w14:textId="77777777" w:rsidR="00AD7389" w:rsidRPr="00751B84" w:rsidRDefault="00AD7389" w:rsidP="004A6D6D">
      <w:pPr>
        <w:ind w:left="284"/>
        <w:rPr>
          <w:rFonts w:ascii="Garamond" w:eastAsia="Calibri" w:hAnsi="Garamond"/>
          <w:color w:val="000000"/>
          <w:sz w:val="23"/>
          <w:szCs w:val="23"/>
          <w:lang w:eastAsia="en-US"/>
        </w:rPr>
      </w:pPr>
    </w:p>
    <w:p w14:paraId="2C23D925" w14:textId="0BA3E135" w:rsidR="004A6D6D" w:rsidRPr="00F45AE2" w:rsidRDefault="004A6D6D" w:rsidP="00146851">
      <w:pPr>
        <w:tabs>
          <w:tab w:val="num" w:pos="284"/>
        </w:tabs>
        <w:spacing w:after="40" w:line="288" w:lineRule="auto"/>
        <w:ind w:left="284"/>
        <w:jc w:val="both"/>
        <w:rPr>
          <w:rFonts w:ascii="Garamond" w:hAnsi="Garamond" w:cs="Arial"/>
          <w:sz w:val="23"/>
          <w:szCs w:val="23"/>
        </w:rPr>
      </w:pPr>
      <w:r w:rsidRPr="00751B84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Na potrzeby postępowania o udzielenie zamówienia publicznego pn. </w:t>
      </w:r>
      <w:r w:rsidR="00146851" w:rsidRPr="00146851">
        <w:rPr>
          <w:rFonts w:ascii="Garamond" w:hAnsi="Garamond" w:cs="Arial"/>
          <w:b/>
          <w:sz w:val="23"/>
          <w:szCs w:val="23"/>
        </w:rPr>
        <w:t xml:space="preserve">Budowa sieci kanalizacji sanitarnej oraz </w:t>
      </w:r>
      <w:r w:rsidR="00C16A83">
        <w:rPr>
          <w:rFonts w:ascii="Garamond" w:hAnsi="Garamond" w:cs="Arial"/>
          <w:b/>
          <w:sz w:val="23"/>
          <w:szCs w:val="23"/>
        </w:rPr>
        <w:t xml:space="preserve">budowa i </w:t>
      </w:r>
      <w:r w:rsidR="00146851" w:rsidRPr="00146851">
        <w:rPr>
          <w:rFonts w:ascii="Garamond" w:hAnsi="Garamond" w:cs="Arial"/>
          <w:b/>
          <w:sz w:val="23"/>
          <w:szCs w:val="23"/>
        </w:rPr>
        <w:t>przebudowa sieci wodociągowej w miejscowości Dobra w gm. Dębnica Kaszubska</w:t>
      </w:r>
      <w:r w:rsidR="008037B5">
        <w:rPr>
          <w:rFonts w:ascii="Garamond" w:hAnsi="Garamond" w:cs="Arial"/>
          <w:b/>
          <w:sz w:val="23"/>
          <w:szCs w:val="23"/>
        </w:rPr>
        <w:t xml:space="preserve"> </w:t>
      </w:r>
      <w:r w:rsidR="008037B5" w:rsidRPr="00453AD7">
        <w:rPr>
          <w:rFonts w:ascii="Garamond" w:hAnsi="Garamond" w:cs="Arial"/>
          <w:b/>
          <w:sz w:val="23"/>
          <w:szCs w:val="23"/>
          <w:highlight w:val="yellow"/>
        </w:rPr>
        <w:t>– II postępowanie</w:t>
      </w:r>
      <w:r w:rsidR="00FC69D7" w:rsidRPr="00751B84">
        <w:rPr>
          <w:rFonts w:ascii="Garamond" w:hAnsi="Garamond"/>
          <w:color w:val="000000"/>
          <w:sz w:val="23"/>
          <w:szCs w:val="23"/>
        </w:rPr>
        <w:t>,</w:t>
      </w:r>
      <w:r w:rsidR="00FC69D7" w:rsidRPr="00751B84">
        <w:rPr>
          <w:rFonts w:ascii="Garamond" w:hAnsi="Garamond"/>
          <w:b/>
          <w:color w:val="000000"/>
          <w:sz w:val="23"/>
          <w:szCs w:val="23"/>
        </w:rPr>
        <w:t xml:space="preserve"> </w:t>
      </w:r>
      <w:r w:rsidR="00AD7389" w:rsidRPr="00751B84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="00AD7389" w:rsidRPr="00751B84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="00AD7389" w:rsidRPr="00751B84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="00AD7389" w:rsidRPr="00751B84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764E2539" w14:textId="77777777" w:rsidR="004A6D6D" w:rsidRPr="00751B84" w:rsidRDefault="004A6D6D" w:rsidP="004A6D6D">
      <w:pPr>
        <w:ind w:left="284"/>
        <w:rPr>
          <w:rFonts w:ascii="Garamond" w:hAnsi="Garamond" w:cs="Arial"/>
          <w:b/>
          <w:sz w:val="23"/>
          <w:szCs w:val="23"/>
        </w:rPr>
      </w:pPr>
    </w:p>
    <w:p w14:paraId="2EF6F22C" w14:textId="77777777" w:rsidR="00934A6B" w:rsidRPr="00751B84" w:rsidRDefault="00934A6B" w:rsidP="004F2E5F">
      <w:pPr>
        <w:shd w:val="clear" w:color="auto" w:fill="BFBFBF"/>
        <w:suppressAutoHyphens w:val="0"/>
        <w:spacing w:after="4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751B84">
        <w:rPr>
          <w:rFonts w:ascii="Garamond" w:eastAsia="Calibri" w:hAnsi="Garamond"/>
          <w:b/>
          <w:sz w:val="23"/>
          <w:szCs w:val="23"/>
          <w:lang w:eastAsia="en-US"/>
        </w:rPr>
        <w:t>INFORMACJA DOTYCZĄCA WYKONAWCY:</w:t>
      </w:r>
    </w:p>
    <w:p w14:paraId="52B53C34" w14:textId="236708AF" w:rsidR="00934A6B" w:rsidRPr="00751B84" w:rsidRDefault="002D26DC" w:rsidP="00247A5F">
      <w:pPr>
        <w:suppressAutoHyphens w:val="0"/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  <w:r>
        <w:rPr>
          <w:rFonts w:ascii="Garamond" w:eastAsia="Calibri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AF8DE4A" wp14:editId="68749D3D">
                <wp:simplePos x="0" y="0"/>
                <wp:positionH relativeFrom="column">
                  <wp:posOffset>11430</wp:posOffset>
                </wp:positionH>
                <wp:positionV relativeFrom="paragraph">
                  <wp:posOffset>57785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4677B" w14:textId="77777777" w:rsidR="00247A5F" w:rsidRDefault="00247A5F" w:rsidP="00247A5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F8DE4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9pt;margin-top:4.55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">
                <v:textbox style="mso-fit-shape-to-text:t">
                  <w:txbxContent>
                    <w:p w14:paraId="76A4677B" w14:textId="77777777" w:rsidR="00247A5F" w:rsidRDefault="00247A5F" w:rsidP="00247A5F"/>
                  </w:txbxContent>
                </v:textbox>
                <w10:wrap type="square"/>
              </v:shape>
            </w:pict>
          </mc:Fallback>
        </mc:AlternateContent>
      </w:r>
      <w:r w:rsidR="00934A6B" w:rsidRPr="00751B84">
        <w:rPr>
          <w:rFonts w:ascii="Garamond" w:eastAsia="Calibri" w:hAnsi="Garamond"/>
          <w:sz w:val="23"/>
          <w:szCs w:val="23"/>
          <w:lang w:eastAsia="en-US"/>
        </w:rPr>
        <w:t xml:space="preserve">Oświadczam, że spełniam warunki udziału w postępowaniu określone przez Zamawiającego w pkt. </w:t>
      </w:r>
      <w:r w:rsidR="0066761A" w:rsidRPr="00751B84">
        <w:rPr>
          <w:rFonts w:ascii="Garamond" w:eastAsia="Calibri" w:hAnsi="Garamond"/>
          <w:sz w:val="23"/>
          <w:szCs w:val="23"/>
          <w:lang w:eastAsia="en-US"/>
        </w:rPr>
        <w:t>15.2.4</w:t>
      </w:r>
      <w:r w:rsidR="00934A6B" w:rsidRPr="00751B84">
        <w:rPr>
          <w:rFonts w:ascii="Garamond" w:eastAsia="Calibri" w:hAnsi="Garamond"/>
          <w:sz w:val="23"/>
          <w:szCs w:val="23"/>
          <w:lang w:eastAsia="en-US"/>
        </w:rPr>
        <w:t>. Specyfikacji</w:t>
      </w:r>
      <w:r w:rsidR="00025B71" w:rsidRPr="00751B84">
        <w:rPr>
          <w:rFonts w:ascii="Garamond" w:eastAsia="Calibri" w:hAnsi="Garamond"/>
          <w:sz w:val="23"/>
          <w:szCs w:val="23"/>
          <w:lang w:eastAsia="en-US"/>
        </w:rPr>
        <w:t xml:space="preserve"> warunków zamówienia</w:t>
      </w:r>
      <w:r w:rsidR="00DC7E3C" w:rsidRPr="00751B84">
        <w:rPr>
          <w:rFonts w:ascii="Garamond" w:eastAsia="Calibri" w:hAnsi="Garamond"/>
          <w:sz w:val="23"/>
          <w:szCs w:val="23"/>
          <w:lang w:eastAsia="en-US"/>
        </w:rPr>
        <w:t xml:space="preserve"> (SWZ).</w:t>
      </w:r>
    </w:p>
    <w:p w14:paraId="0DD375E7" w14:textId="77777777" w:rsidR="00A318B9" w:rsidRDefault="00A318B9" w:rsidP="00934A6B">
      <w:pPr>
        <w:suppressAutoHyphens w:val="0"/>
        <w:spacing w:after="40" w:line="288" w:lineRule="auto"/>
        <w:ind w:left="5664" w:firstLine="708"/>
        <w:jc w:val="both"/>
        <w:rPr>
          <w:rFonts w:ascii="Garamond" w:eastAsia="Calibri" w:hAnsi="Garamond"/>
          <w:i/>
          <w:sz w:val="23"/>
          <w:szCs w:val="23"/>
          <w:lang w:eastAsia="en-US"/>
        </w:rPr>
      </w:pPr>
    </w:p>
    <w:p w14:paraId="045EDEB0" w14:textId="77777777" w:rsidR="00954FC6" w:rsidRPr="00751B84" w:rsidRDefault="00954FC6" w:rsidP="00934A6B">
      <w:pPr>
        <w:suppressAutoHyphens w:val="0"/>
        <w:spacing w:after="40" w:line="288" w:lineRule="auto"/>
        <w:ind w:left="5664" w:firstLine="708"/>
        <w:jc w:val="both"/>
        <w:rPr>
          <w:rFonts w:ascii="Garamond" w:eastAsia="Calibri" w:hAnsi="Garamond"/>
          <w:i/>
          <w:sz w:val="23"/>
          <w:szCs w:val="23"/>
          <w:lang w:eastAsia="en-US"/>
        </w:rPr>
      </w:pPr>
    </w:p>
    <w:p w14:paraId="4691A927" w14:textId="77777777" w:rsidR="00A318B9" w:rsidRPr="00751B84" w:rsidRDefault="002D26DC" w:rsidP="00A318B9">
      <w:p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>
        <w:rPr>
          <w:rFonts w:ascii="Garamond" w:eastAsia="Calibri" w:hAnsi="Garamond" w:cs="Calibri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CC11DC7" wp14:editId="77A0355B">
                <wp:simplePos x="0" y="0"/>
                <wp:positionH relativeFrom="column">
                  <wp:posOffset>11430</wp:posOffset>
                </wp:positionH>
                <wp:positionV relativeFrom="paragraph">
                  <wp:posOffset>385445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A7A78" w14:textId="77777777" w:rsidR="00247A5F" w:rsidRDefault="00247A5F" w:rsidP="00247A5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C11DC7" id="_x0000_s1027" type="#_x0000_t202" style="position:absolute;left:0;text-align:left;margin-left:.9pt;margin-top:30.35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2DY1/9oAAAAHAQAADwAAAAAAAAAAAAAAAABvBAAAZHJzL2Rvd25yZXYueG1sUEsFBgAAAAAEAAQA&#10;8wAAAHYFAAAAAA==&#10;">
                <v:textbox style="mso-fit-shape-to-text:t">
                  <w:txbxContent>
                    <w:p w14:paraId="7EBA7A78" w14:textId="77777777" w:rsidR="00247A5F" w:rsidRDefault="00247A5F" w:rsidP="00247A5F"/>
                  </w:txbxContent>
                </v:textbox>
                <w10:wrap type="square"/>
              </v:shape>
            </w:pict>
          </mc:Fallback>
        </mc:AlternateContent>
      </w:r>
      <w:r w:rsidR="00A318B9" w:rsidRPr="00751B84">
        <w:rPr>
          <w:rFonts w:ascii="Garamond" w:eastAsia="Calibri" w:hAnsi="Garamond" w:cs="Calibri"/>
          <w:b/>
          <w:sz w:val="23"/>
          <w:szCs w:val="23"/>
          <w:lang w:eastAsia="en-US"/>
        </w:rPr>
        <w:t>INFORMACJA W ZWIĄZKU Z POLEGANIEM NA ZASOBACH INNYCH PODMIOTÓW</w:t>
      </w:r>
      <w:r w:rsidR="00A318B9"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: </w:t>
      </w:r>
    </w:p>
    <w:p w14:paraId="5D13253E" w14:textId="77777777" w:rsidR="00A318B9" w:rsidRPr="00751B84" w:rsidRDefault="00A318B9" w:rsidP="00247A5F">
      <w:p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Oświadczam, że w celu wykazania spełniania warunków udziału w postępowaniu, określonych przez Zamawiającego w pkt. 15.2.4. Specyfikacji warunków zamówienia, polegam na zasobach następującego/</w:t>
      </w:r>
      <w:proofErr w:type="spellStart"/>
      <w:r w:rsidRPr="00751B84">
        <w:rPr>
          <w:rFonts w:ascii="Garamond" w:eastAsia="Calibri" w:hAnsi="Garamond" w:cs="Calibri"/>
          <w:sz w:val="23"/>
          <w:szCs w:val="23"/>
          <w:lang w:eastAsia="en-US"/>
        </w:rPr>
        <w:t>ych</w:t>
      </w:r>
      <w:proofErr w:type="spellEnd"/>
      <w:r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 podmiotu/ów: </w:t>
      </w:r>
    </w:p>
    <w:p w14:paraId="4288A0D4" w14:textId="77777777" w:rsidR="00A318B9" w:rsidRPr="00751B84" w:rsidRDefault="00A318B9" w:rsidP="00A318B9">
      <w:pPr>
        <w:numPr>
          <w:ilvl w:val="0"/>
          <w:numId w:val="33"/>
        </w:num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Podmiot udostępniający zasoby: ………………………………………………………………</w:t>
      </w:r>
      <w:proofErr w:type="gramStart"/>
      <w:r w:rsidRPr="00751B84">
        <w:rPr>
          <w:rFonts w:ascii="Garamond" w:eastAsia="Calibri" w:hAnsi="Garamond" w:cs="Calibri"/>
          <w:sz w:val="23"/>
          <w:szCs w:val="23"/>
          <w:lang w:eastAsia="en-US"/>
        </w:rPr>
        <w:t>…….</w:t>
      </w:r>
      <w:proofErr w:type="gramEnd"/>
      <w:r w:rsidRPr="00751B84">
        <w:rPr>
          <w:rFonts w:ascii="Garamond" w:eastAsia="Calibri" w:hAnsi="Garamond" w:cs="Calibri"/>
          <w:sz w:val="23"/>
          <w:szCs w:val="23"/>
          <w:lang w:eastAsia="en-US"/>
        </w:rPr>
        <w:t>.</w:t>
      </w:r>
    </w:p>
    <w:p w14:paraId="0E8EAEAC" w14:textId="77777777" w:rsidR="00A318B9" w:rsidRPr="00751B84" w:rsidRDefault="00A318B9" w:rsidP="00A318B9">
      <w:pPr>
        <w:suppressAutoHyphens w:val="0"/>
        <w:spacing w:after="60" w:line="288" w:lineRule="auto"/>
        <w:ind w:left="720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zakres: ……………………………………………………………………………………………</w:t>
      </w:r>
    </w:p>
    <w:p w14:paraId="12CFC52B" w14:textId="77777777" w:rsidR="00A318B9" w:rsidRPr="00751B84" w:rsidRDefault="00A318B9" w:rsidP="00A318B9">
      <w:pPr>
        <w:numPr>
          <w:ilvl w:val="0"/>
          <w:numId w:val="33"/>
        </w:num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>Podmiot udostępniający zasoby: ………………………………………………</w:t>
      </w:r>
      <w:proofErr w:type="gramStart"/>
      <w:r w:rsidRPr="00751B84">
        <w:rPr>
          <w:rFonts w:ascii="Garamond" w:eastAsia="Calibri" w:hAnsi="Garamond" w:cs="Calibri"/>
          <w:sz w:val="23"/>
          <w:szCs w:val="23"/>
          <w:lang w:eastAsia="en-US"/>
        </w:rPr>
        <w:t>…….</w:t>
      </w:r>
      <w:proofErr w:type="gramEnd"/>
      <w:r w:rsidRPr="00751B84">
        <w:rPr>
          <w:rFonts w:ascii="Garamond" w:eastAsia="Calibri" w:hAnsi="Garamond" w:cs="Calibri"/>
          <w:sz w:val="23"/>
          <w:szCs w:val="23"/>
          <w:lang w:eastAsia="en-US"/>
        </w:rPr>
        <w:t>.………………</w:t>
      </w:r>
    </w:p>
    <w:p w14:paraId="47CBBD71" w14:textId="77777777" w:rsidR="00A318B9" w:rsidRPr="00751B84" w:rsidRDefault="00A318B9" w:rsidP="00350AB4">
      <w:pPr>
        <w:suppressAutoHyphens w:val="0"/>
        <w:spacing w:after="60" w:line="288" w:lineRule="auto"/>
        <w:jc w:val="both"/>
        <w:rPr>
          <w:rFonts w:ascii="Garamond" w:eastAsia="Calibri" w:hAnsi="Garamond" w:cs="Calibri"/>
          <w:sz w:val="23"/>
          <w:szCs w:val="23"/>
          <w:lang w:eastAsia="en-US"/>
        </w:rPr>
      </w:pPr>
      <w:r w:rsidRPr="00751B84">
        <w:rPr>
          <w:rFonts w:ascii="Garamond" w:eastAsia="Calibri" w:hAnsi="Garamond" w:cs="Calibri"/>
          <w:sz w:val="23"/>
          <w:szCs w:val="23"/>
          <w:lang w:eastAsia="en-US"/>
        </w:rPr>
        <w:tab/>
        <w:t>zakres:</w:t>
      </w:r>
      <w:r w:rsidR="00350AB4" w:rsidRPr="00751B84">
        <w:rPr>
          <w:rFonts w:ascii="Garamond" w:eastAsia="Calibri" w:hAnsi="Garamond" w:cs="Calibri"/>
          <w:sz w:val="23"/>
          <w:szCs w:val="23"/>
          <w:lang w:eastAsia="en-US"/>
        </w:rPr>
        <w:t xml:space="preserve"> </w:t>
      </w:r>
      <w:r w:rsidRPr="00751B84">
        <w:rPr>
          <w:rFonts w:ascii="Garamond" w:eastAsia="Calibri" w:hAnsi="Garamond" w:cs="Calibri"/>
          <w:sz w:val="23"/>
          <w:szCs w:val="23"/>
          <w:lang w:eastAsia="en-US"/>
        </w:rPr>
        <w:t>………</w:t>
      </w:r>
      <w:r w:rsidR="00822E4E" w:rsidRPr="00751B84">
        <w:rPr>
          <w:rFonts w:ascii="Garamond" w:eastAsia="Calibri" w:hAnsi="Garamond" w:cs="Calibri"/>
          <w:sz w:val="23"/>
          <w:szCs w:val="23"/>
          <w:lang w:eastAsia="en-US"/>
        </w:rPr>
        <w:t>…………………</w:t>
      </w:r>
      <w:r w:rsidR="00350AB4" w:rsidRPr="00751B84">
        <w:rPr>
          <w:rFonts w:ascii="Garamond" w:eastAsia="Calibri" w:hAnsi="Garamond" w:cs="Calibri"/>
          <w:sz w:val="23"/>
          <w:szCs w:val="23"/>
          <w:lang w:eastAsia="en-US"/>
        </w:rPr>
        <w:t>…………………………………..........................................………</w:t>
      </w:r>
    </w:p>
    <w:p w14:paraId="6E2F6214" w14:textId="77777777" w:rsidR="00A56BF8" w:rsidRDefault="00A56BF8" w:rsidP="002B690E">
      <w:pPr>
        <w:jc w:val="both"/>
        <w:rPr>
          <w:rFonts w:ascii="Garamond" w:hAnsi="Garamond"/>
          <w:b/>
          <w:sz w:val="23"/>
          <w:szCs w:val="23"/>
        </w:rPr>
      </w:pPr>
    </w:p>
    <w:p w14:paraId="2AD284CA" w14:textId="77777777" w:rsidR="00A56BF8" w:rsidRDefault="00A56BF8" w:rsidP="002B690E">
      <w:pPr>
        <w:jc w:val="both"/>
        <w:rPr>
          <w:rFonts w:ascii="Garamond" w:hAnsi="Garamond"/>
          <w:b/>
          <w:sz w:val="23"/>
          <w:szCs w:val="23"/>
        </w:rPr>
      </w:pPr>
    </w:p>
    <w:p w14:paraId="693D0608" w14:textId="77777777" w:rsidR="002B690E" w:rsidRPr="00751B84" w:rsidRDefault="002B690E" w:rsidP="002B690E">
      <w:pPr>
        <w:jc w:val="both"/>
        <w:rPr>
          <w:rFonts w:ascii="Garamond" w:hAnsi="Garamond"/>
          <w:b/>
          <w:sz w:val="23"/>
          <w:szCs w:val="23"/>
        </w:rPr>
      </w:pPr>
      <w:r w:rsidRPr="00751B84">
        <w:rPr>
          <w:rFonts w:ascii="Garamond" w:hAnsi="Garamond"/>
          <w:b/>
          <w:sz w:val="23"/>
          <w:szCs w:val="23"/>
        </w:rPr>
        <w:t>UWAGA:</w:t>
      </w:r>
    </w:p>
    <w:p w14:paraId="651D5A23" w14:textId="77777777" w:rsidR="002B690E" w:rsidRPr="00126C3C" w:rsidRDefault="002B690E" w:rsidP="002B690E">
      <w:pPr>
        <w:numPr>
          <w:ilvl w:val="0"/>
          <w:numId w:val="31"/>
        </w:numPr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>W przypadku wykonawców wspólnie ubiegających się o udzielenie zamówienia wymóg złożenia niniejszego oświadczenia dotyczy każdego z wyk</w:t>
      </w:r>
      <w:r w:rsidRPr="00126C3C">
        <w:rPr>
          <w:rFonts w:ascii="Garamond" w:hAnsi="Garamond"/>
          <w:sz w:val="23"/>
          <w:szCs w:val="23"/>
        </w:rPr>
        <w:t>onawców.</w:t>
      </w:r>
    </w:p>
    <w:p w14:paraId="3217ECDF" w14:textId="57411D78" w:rsidR="002B690E" w:rsidRPr="00126C3C" w:rsidRDefault="002B690E" w:rsidP="001C6472">
      <w:pPr>
        <w:numPr>
          <w:ilvl w:val="0"/>
          <w:numId w:val="31"/>
        </w:numPr>
        <w:suppressAutoHyphens w:val="0"/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126C3C">
        <w:rPr>
          <w:rFonts w:ascii="Garamond" w:hAnsi="Garamond"/>
          <w:sz w:val="23"/>
          <w:szCs w:val="23"/>
        </w:rPr>
        <w:t>Dokument należy wypełnić i podpisać kwalifikowalnym podpisem elektronicznym lub podpisem zaufanym lub podpisem osobistym</w:t>
      </w:r>
      <w:r w:rsidR="001C6472" w:rsidRPr="00126C3C">
        <w:rPr>
          <w:rFonts w:ascii="Garamond" w:hAnsi="Garamond"/>
          <w:sz w:val="23"/>
          <w:szCs w:val="23"/>
        </w:rPr>
        <w:t xml:space="preserve"> </w:t>
      </w:r>
      <w:r w:rsidR="001C6472" w:rsidRPr="00126C3C">
        <w:rPr>
          <w:rFonts w:ascii="Garamond" w:hAnsi="Garamond"/>
          <w:sz w:val="23"/>
          <w:szCs w:val="23"/>
          <w:lang w:eastAsia="pl-PL"/>
        </w:rPr>
        <w:t>(e-dowód).</w:t>
      </w:r>
    </w:p>
    <w:p w14:paraId="5AE70006" w14:textId="77777777" w:rsidR="00A2500F" w:rsidRPr="00751B84" w:rsidRDefault="002B690E" w:rsidP="00E133B6">
      <w:pPr>
        <w:numPr>
          <w:ilvl w:val="0"/>
          <w:numId w:val="31"/>
        </w:numPr>
        <w:jc w:val="both"/>
        <w:rPr>
          <w:rFonts w:ascii="Garamond" w:hAnsi="Garamond"/>
          <w:sz w:val="23"/>
          <w:szCs w:val="23"/>
        </w:rPr>
      </w:pPr>
      <w:r w:rsidRPr="00751B84">
        <w:rPr>
          <w:rFonts w:ascii="Garamond" w:hAnsi="Garamond"/>
          <w:sz w:val="23"/>
          <w:szCs w:val="23"/>
        </w:rPr>
        <w:t>W przypadku polegania na potencjale udostępniającego, Wykonawca zobowiązany jest do złożenia oświadczeń i d</w:t>
      </w:r>
      <w:r w:rsidR="00B46D8F" w:rsidRPr="00751B84">
        <w:rPr>
          <w:rFonts w:ascii="Garamond" w:hAnsi="Garamond"/>
          <w:sz w:val="23"/>
          <w:szCs w:val="23"/>
        </w:rPr>
        <w:t>okumentów wskazanych w pkt. 11.1</w:t>
      </w:r>
      <w:r w:rsidR="00B64178">
        <w:rPr>
          <w:rFonts w:ascii="Garamond" w:hAnsi="Garamond"/>
          <w:sz w:val="23"/>
          <w:szCs w:val="23"/>
        </w:rPr>
        <w:t>4</w:t>
      </w:r>
      <w:r w:rsidR="00494631" w:rsidRPr="00751B84">
        <w:rPr>
          <w:rFonts w:ascii="Garamond" w:hAnsi="Garamond"/>
          <w:sz w:val="23"/>
          <w:szCs w:val="23"/>
        </w:rPr>
        <w:t>.2</w:t>
      </w:r>
      <w:r w:rsidRPr="00751B84">
        <w:rPr>
          <w:rFonts w:ascii="Garamond" w:hAnsi="Garamond"/>
          <w:sz w:val="23"/>
          <w:szCs w:val="23"/>
        </w:rPr>
        <w:t>.</w:t>
      </w:r>
      <w:r w:rsidR="00A318B9" w:rsidRPr="00751B84">
        <w:rPr>
          <w:rFonts w:ascii="Garamond" w:hAnsi="Garamond"/>
          <w:sz w:val="23"/>
          <w:szCs w:val="23"/>
        </w:rPr>
        <w:t xml:space="preserve"> lit. c)</w:t>
      </w:r>
      <w:r w:rsidR="00B46D8F" w:rsidRPr="00751B84">
        <w:rPr>
          <w:rFonts w:ascii="Garamond" w:hAnsi="Garamond"/>
          <w:sz w:val="23"/>
          <w:szCs w:val="23"/>
        </w:rPr>
        <w:t xml:space="preserve"> i 11.1</w:t>
      </w:r>
      <w:r w:rsidR="00B64178">
        <w:rPr>
          <w:rFonts w:ascii="Garamond" w:hAnsi="Garamond"/>
          <w:sz w:val="23"/>
          <w:szCs w:val="23"/>
        </w:rPr>
        <w:t>4</w:t>
      </w:r>
      <w:r w:rsidR="00494631" w:rsidRPr="00751B84">
        <w:rPr>
          <w:rFonts w:ascii="Garamond" w:hAnsi="Garamond"/>
          <w:sz w:val="23"/>
          <w:szCs w:val="23"/>
        </w:rPr>
        <w:t>.5</w:t>
      </w:r>
      <w:r w:rsidRPr="00751B84">
        <w:rPr>
          <w:rFonts w:ascii="Garamond" w:hAnsi="Garamond"/>
          <w:sz w:val="23"/>
          <w:szCs w:val="23"/>
        </w:rPr>
        <w:t xml:space="preserve">. SWZ.  </w:t>
      </w:r>
    </w:p>
    <w:sectPr w:rsidR="00A2500F" w:rsidRPr="00751B84" w:rsidSect="00A318B9">
      <w:headerReference w:type="default" r:id="rId8"/>
      <w:footerReference w:type="default" r:id="rId9"/>
      <w:footerReference w:type="first" r:id="rId10"/>
      <w:pgSz w:w="11905" w:h="16837"/>
      <w:pgMar w:top="851" w:right="1077" w:bottom="851" w:left="1077" w:header="709" w:footer="5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C8B2E" w14:textId="77777777" w:rsidR="0048607B" w:rsidRDefault="0048607B">
      <w:r>
        <w:separator/>
      </w:r>
    </w:p>
  </w:endnote>
  <w:endnote w:type="continuationSeparator" w:id="0">
    <w:p w14:paraId="46BAAD27" w14:textId="77777777" w:rsidR="0048607B" w:rsidRDefault="0048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4EC71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1D9F6845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076FE1E8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494631">
      <w:rPr>
        <w:rFonts w:ascii="Garamond" w:hAnsi="Garamond"/>
        <w:bCs/>
        <w:noProof/>
        <w:sz w:val="20"/>
        <w:szCs w:val="20"/>
      </w:rPr>
      <w:t>2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494631">
      <w:rPr>
        <w:rFonts w:ascii="Garamond" w:hAnsi="Garamond"/>
        <w:bCs/>
        <w:noProof/>
        <w:sz w:val="20"/>
        <w:szCs w:val="20"/>
      </w:rPr>
      <w:t>2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94698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088629E3" w14:textId="77777777" w:rsidR="00FC4136" w:rsidRPr="00A318B9" w:rsidRDefault="00A318B9" w:rsidP="00A318B9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B64178">
      <w:rPr>
        <w:rFonts w:ascii="Garamond" w:hAnsi="Garamond"/>
        <w:bCs/>
        <w:noProof/>
        <w:sz w:val="20"/>
        <w:szCs w:val="20"/>
      </w:rPr>
      <w:t>1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754C7A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754C7A" w:rsidRPr="00BE74D7">
      <w:rPr>
        <w:rFonts w:ascii="Garamond" w:hAnsi="Garamond"/>
        <w:bCs/>
        <w:sz w:val="20"/>
        <w:szCs w:val="20"/>
      </w:rPr>
      <w:fldChar w:fldCharType="separate"/>
    </w:r>
    <w:r w:rsidR="00B64178">
      <w:rPr>
        <w:rFonts w:ascii="Garamond" w:hAnsi="Garamond"/>
        <w:bCs/>
        <w:noProof/>
        <w:sz w:val="20"/>
        <w:szCs w:val="20"/>
      </w:rPr>
      <w:t>1</w:t>
    </w:r>
    <w:r w:rsidR="00754C7A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C89CA" w14:textId="77777777" w:rsidR="0048607B" w:rsidRDefault="0048607B">
      <w:r>
        <w:separator/>
      </w:r>
    </w:p>
  </w:footnote>
  <w:footnote w:type="continuationSeparator" w:id="0">
    <w:p w14:paraId="2C8FCAA6" w14:textId="77777777" w:rsidR="0048607B" w:rsidRDefault="0048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4C99" w14:textId="77777777" w:rsidR="009B4FCE" w:rsidRDefault="009B4FCE">
    <w:pPr>
      <w:pStyle w:val="Nagwek"/>
    </w:pPr>
  </w:p>
  <w:p w14:paraId="625A67B1" w14:textId="77777777" w:rsidR="009B4FCE" w:rsidRDefault="009B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58F6344"/>
    <w:multiLevelType w:val="hybridMultilevel"/>
    <w:tmpl w:val="0A10434A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C2495E"/>
    <w:multiLevelType w:val="hybridMultilevel"/>
    <w:tmpl w:val="689EEEF2"/>
    <w:lvl w:ilvl="0" w:tplc="988A5C9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2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3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E57021"/>
    <w:multiLevelType w:val="hybridMultilevel"/>
    <w:tmpl w:val="B9EE8B7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860799">
    <w:abstractNumId w:val="0"/>
  </w:num>
  <w:num w:numId="2" w16cid:durableId="1020936565">
    <w:abstractNumId w:val="1"/>
  </w:num>
  <w:num w:numId="3" w16cid:durableId="1065496985">
    <w:abstractNumId w:val="2"/>
  </w:num>
  <w:num w:numId="4" w16cid:durableId="1176378725">
    <w:abstractNumId w:val="3"/>
  </w:num>
  <w:num w:numId="5" w16cid:durableId="503594481">
    <w:abstractNumId w:val="4"/>
  </w:num>
  <w:num w:numId="6" w16cid:durableId="1535802978">
    <w:abstractNumId w:val="16"/>
  </w:num>
  <w:num w:numId="7" w16cid:durableId="837114558">
    <w:abstractNumId w:val="25"/>
  </w:num>
  <w:num w:numId="8" w16cid:durableId="515533369">
    <w:abstractNumId w:val="24"/>
  </w:num>
  <w:num w:numId="9" w16cid:durableId="1902252665">
    <w:abstractNumId w:val="18"/>
  </w:num>
  <w:num w:numId="10" w16cid:durableId="1368291947">
    <w:abstractNumId w:val="11"/>
  </w:num>
  <w:num w:numId="11" w16cid:durableId="1732461940">
    <w:abstractNumId w:val="13"/>
  </w:num>
  <w:num w:numId="12" w16cid:durableId="1204056656">
    <w:abstractNumId w:val="19"/>
  </w:num>
  <w:num w:numId="13" w16cid:durableId="1505514405">
    <w:abstractNumId w:val="17"/>
  </w:num>
  <w:num w:numId="14" w16cid:durableId="6760848">
    <w:abstractNumId w:val="12"/>
  </w:num>
  <w:num w:numId="15" w16cid:durableId="1034579718">
    <w:abstractNumId w:val="15"/>
  </w:num>
  <w:num w:numId="16" w16cid:durableId="929238056">
    <w:abstractNumId w:val="27"/>
  </w:num>
  <w:num w:numId="17" w16cid:durableId="1475176303">
    <w:abstractNumId w:val="30"/>
  </w:num>
  <w:num w:numId="18" w16cid:durableId="899363376">
    <w:abstractNumId w:val="23"/>
  </w:num>
  <w:num w:numId="19" w16cid:durableId="466438730">
    <w:abstractNumId w:val="8"/>
  </w:num>
  <w:num w:numId="20" w16cid:durableId="143012139">
    <w:abstractNumId w:val="29"/>
  </w:num>
  <w:num w:numId="21" w16cid:durableId="1087652162">
    <w:abstractNumId w:val="32"/>
  </w:num>
  <w:num w:numId="22" w16cid:durableId="1681856562">
    <w:abstractNumId w:val="33"/>
  </w:num>
  <w:num w:numId="23" w16cid:durableId="79377617">
    <w:abstractNumId w:val="28"/>
  </w:num>
  <w:num w:numId="24" w16cid:durableId="1321615815">
    <w:abstractNumId w:val="6"/>
  </w:num>
  <w:num w:numId="25" w16cid:durableId="764227877">
    <w:abstractNumId w:val="10"/>
  </w:num>
  <w:num w:numId="26" w16cid:durableId="820660981">
    <w:abstractNumId w:val="31"/>
  </w:num>
  <w:num w:numId="27" w16cid:durableId="1868251253">
    <w:abstractNumId w:val="9"/>
  </w:num>
  <w:num w:numId="28" w16cid:durableId="681008573">
    <w:abstractNumId w:val="20"/>
  </w:num>
  <w:num w:numId="29" w16cid:durableId="346560883">
    <w:abstractNumId w:val="21"/>
  </w:num>
  <w:num w:numId="30" w16cid:durableId="1409110405">
    <w:abstractNumId w:val="7"/>
  </w:num>
  <w:num w:numId="31" w16cid:durableId="2065911279">
    <w:abstractNumId w:val="14"/>
  </w:num>
  <w:num w:numId="32" w16cid:durableId="294137934">
    <w:abstractNumId w:val="26"/>
  </w:num>
  <w:num w:numId="33" w16cid:durableId="2132627794">
    <w:abstractNumId w:val="22"/>
  </w:num>
  <w:num w:numId="34" w16cid:durableId="1089892537">
    <w:abstractNumId w:val="5"/>
  </w:num>
  <w:num w:numId="35" w16cid:durableId="41320945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1F6"/>
    <w:rsid w:val="00001505"/>
    <w:rsid w:val="000031D6"/>
    <w:rsid w:val="00005F4F"/>
    <w:rsid w:val="000070BC"/>
    <w:rsid w:val="000166BB"/>
    <w:rsid w:val="00017A60"/>
    <w:rsid w:val="00025A85"/>
    <w:rsid w:val="00025B71"/>
    <w:rsid w:val="000261F6"/>
    <w:rsid w:val="00031AD1"/>
    <w:rsid w:val="00036DC8"/>
    <w:rsid w:val="00044ADF"/>
    <w:rsid w:val="00047A04"/>
    <w:rsid w:val="00052D29"/>
    <w:rsid w:val="00060D4C"/>
    <w:rsid w:val="00064032"/>
    <w:rsid w:val="00064524"/>
    <w:rsid w:val="000649A5"/>
    <w:rsid w:val="00073969"/>
    <w:rsid w:val="00073A65"/>
    <w:rsid w:val="000754B2"/>
    <w:rsid w:val="000757AC"/>
    <w:rsid w:val="00075E5A"/>
    <w:rsid w:val="0007743A"/>
    <w:rsid w:val="00083812"/>
    <w:rsid w:val="00091EAE"/>
    <w:rsid w:val="00096D88"/>
    <w:rsid w:val="000A0105"/>
    <w:rsid w:val="000A0FEE"/>
    <w:rsid w:val="000B1898"/>
    <w:rsid w:val="000B1C24"/>
    <w:rsid w:val="000C1E0B"/>
    <w:rsid w:val="000C20C2"/>
    <w:rsid w:val="000C3A15"/>
    <w:rsid w:val="000C64D8"/>
    <w:rsid w:val="000C6834"/>
    <w:rsid w:val="000D01F9"/>
    <w:rsid w:val="000D2D17"/>
    <w:rsid w:val="000D6293"/>
    <w:rsid w:val="000E14F8"/>
    <w:rsid w:val="000E1EEA"/>
    <w:rsid w:val="000E4C6F"/>
    <w:rsid w:val="000F134E"/>
    <w:rsid w:val="000F34C4"/>
    <w:rsid w:val="000F6665"/>
    <w:rsid w:val="00101E2C"/>
    <w:rsid w:val="00106993"/>
    <w:rsid w:val="00107490"/>
    <w:rsid w:val="001168F3"/>
    <w:rsid w:val="001228F7"/>
    <w:rsid w:val="00125BE2"/>
    <w:rsid w:val="00126C3C"/>
    <w:rsid w:val="001301D4"/>
    <w:rsid w:val="0013501E"/>
    <w:rsid w:val="0013532F"/>
    <w:rsid w:val="001442F9"/>
    <w:rsid w:val="001462D4"/>
    <w:rsid w:val="00146851"/>
    <w:rsid w:val="00147774"/>
    <w:rsid w:val="001567AC"/>
    <w:rsid w:val="00166959"/>
    <w:rsid w:val="00167DAC"/>
    <w:rsid w:val="00170095"/>
    <w:rsid w:val="00171658"/>
    <w:rsid w:val="00171C4F"/>
    <w:rsid w:val="0018111E"/>
    <w:rsid w:val="0018190D"/>
    <w:rsid w:val="0018377B"/>
    <w:rsid w:val="0018523F"/>
    <w:rsid w:val="0019182B"/>
    <w:rsid w:val="00193974"/>
    <w:rsid w:val="00193D19"/>
    <w:rsid w:val="001955D4"/>
    <w:rsid w:val="001A2546"/>
    <w:rsid w:val="001A668B"/>
    <w:rsid w:val="001B1758"/>
    <w:rsid w:val="001B1B76"/>
    <w:rsid w:val="001C1BB1"/>
    <w:rsid w:val="001C6472"/>
    <w:rsid w:val="001D1F17"/>
    <w:rsid w:val="001E2296"/>
    <w:rsid w:val="001F0D91"/>
    <w:rsid w:val="001F3AF5"/>
    <w:rsid w:val="001F4E20"/>
    <w:rsid w:val="001F6FF6"/>
    <w:rsid w:val="0020188D"/>
    <w:rsid w:val="00206004"/>
    <w:rsid w:val="00212CBF"/>
    <w:rsid w:val="002159BD"/>
    <w:rsid w:val="0021735E"/>
    <w:rsid w:val="00223BA6"/>
    <w:rsid w:val="002325A1"/>
    <w:rsid w:val="00232DA3"/>
    <w:rsid w:val="00233A1C"/>
    <w:rsid w:val="0023468D"/>
    <w:rsid w:val="00234F97"/>
    <w:rsid w:val="002350BC"/>
    <w:rsid w:val="0023520A"/>
    <w:rsid w:val="00237BAA"/>
    <w:rsid w:val="00247A5F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6C7C"/>
    <w:rsid w:val="002876F9"/>
    <w:rsid w:val="0029676B"/>
    <w:rsid w:val="00296B0F"/>
    <w:rsid w:val="002A439A"/>
    <w:rsid w:val="002A54A2"/>
    <w:rsid w:val="002A6F38"/>
    <w:rsid w:val="002A760D"/>
    <w:rsid w:val="002B1437"/>
    <w:rsid w:val="002B4A66"/>
    <w:rsid w:val="002B657E"/>
    <w:rsid w:val="002B690E"/>
    <w:rsid w:val="002B6D7E"/>
    <w:rsid w:val="002C0104"/>
    <w:rsid w:val="002D2459"/>
    <w:rsid w:val="002D26DC"/>
    <w:rsid w:val="002D33CA"/>
    <w:rsid w:val="002E1F2D"/>
    <w:rsid w:val="002E2D80"/>
    <w:rsid w:val="002F07E1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25D54"/>
    <w:rsid w:val="003317A7"/>
    <w:rsid w:val="0033551F"/>
    <w:rsid w:val="003372FB"/>
    <w:rsid w:val="00337C07"/>
    <w:rsid w:val="00341E22"/>
    <w:rsid w:val="003428D3"/>
    <w:rsid w:val="00343FC3"/>
    <w:rsid w:val="0034404D"/>
    <w:rsid w:val="00345DAF"/>
    <w:rsid w:val="00346635"/>
    <w:rsid w:val="00347D0A"/>
    <w:rsid w:val="00350AB4"/>
    <w:rsid w:val="003523A6"/>
    <w:rsid w:val="00354A7B"/>
    <w:rsid w:val="00354E3A"/>
    <w:rsid w:val="00355557"/>
    <w:rsid w:val="00366E5D"/>
    <w:rsid w:val="00370213"/>
    <w:rsid w:val="00374BF0"/>
    <w:rsid w:val="003770D1"/>
    <w:rsid w:val="00380968"/>
    <w:rsid w:val="00382594"/>
    <w:rsid w:val="0038564D"/>
    <w:rsid w:val="00397A6F"/>
    <w:rsid w:val="00397F3E"/>
    <w:rsid w:val="003A02AD"/>
    <w:rsid w:val="003A0E9B"/>
    <w:rsid w:val="003A1A96"/>
    <w:rsid w:val="003A39B3"/>
    <w:rsid w:val="003A7A73"/>
    <w:rsid w:val="003B01DF"/>
    <w:rsid w:val="003B2CB8"/>
    <w:rsid w:val="003B393C"/>
    <w:rsid w:val="003B5578"/>
    <w:rsid w:val="003B5C26"/>
    <w:rsid w:val="003B62C2"/>
    <w:rsid w:val="003C1E98"/>
    <w:rsid w:val="003C3B1C"/>
    <w:rsid w:val="003D0273"/>
    <w:rsid w:val="003D055B"/>
    <w:rsid w:val="003D2DDD"/>
    <w:rsid w:val="003D7258"/>
    <w:rsid w:val="003E16AE"/>
    <w:rsid w:val="003E34D0"/>
    <w:rsid w:val="003E3C75"/>
    <w:rsid w:val="003E7BE1"/>
    <w:rsid w:val="003F3EBD"/>
    <w:rsid w:val="003F6C1E"/>
    <w:rsid w:val="003F711F"/>
    <w:rsid w:val="00405E29"/>
    <w:rsid w:val="004123D0"/>
    <w:rsid w:val="004143E8"/>
    <w:rsid w:val="00420495"/>
    <w:rsid w:val="0042630F"/>
    <w:rsid w:val="00426738"/>
    <w:rsid w:val="00430503"/>
    <w:rsid w:val="00432AE8"/>
    <w:rsid w:val="00432F79"/>
    <w:rsid w:val="00433F51"/>
    <w:rsid w:val="00445FBB"/>
    <w:rsid w:val="00451342"/>
    <w:rsid w:val="00453F10"/>
    <w:rsid w:val="00461D91"/>
    <w:rsid w:val="00463547"/>
    <w:rsid w:val="00466BC3"/>
    <w:rsid w:val="00467EA2"/>
    <w:rsid w:val="004738A3"/>
    <w:rsid w:val="0047413D"/>
    <w:rsid w:val="00475B5F"/>
    <w:rsid w:val="00476C84"/>
    <w:rsid w:val="00477B25"/>
    <w:rsid w:val="00483C69"/>
    <w:rsid w:val="0048607B"/>
    <w:rsid w:val="004863C7"/>
    <w:rsid w:val="00494631"/>
    <w:rsid w:val="00495184"/>
    <w:rsid w:val="004A065E"/>
    <w:rsid w:val="004A111D"/>
    <w:rsid w:val="004A3960"/>
    <w:rsid w:val="004A690D"/>
    <w:rsid w:val="004A6D6D"/>
    <w:rsid w:val="004B23A2"/>
    <w:rsid w:val="004B592E"/>
    <w:rsid w:val="004C0707"/>
    <w:rsid w:val="004C58BC"/>
    <w:rsid w:val="004C63AC"/>
    <w:rsid w:val="004C6401"/>
    <w:rsid w:val="004D1234"/>
    <w:rsid w:val="004D52A7"/>
    <w:rsid w:val="004D7A51"/>
    <w:rsid w:val="004D7E7F"/>
    <w:rsid w:val="004E005D"/>
    <w:rsid w:val="004E37A6"/>
    <w:rsid w:val="004E5F0E"/>
    <w:rsid w:val="004E6390"/>
    <w:rsid w:val="004F0800"/>
    <w:rsid w:val="004F22A4"/>
    <w:rsid w:val="004F2E5F"/>
    <w:rsid w:val="004F45DD"/>
    <w:rsid w:val="005015D1"/>
    <w:rsid w:val="005039E5"/>
    <w:rsid w:val="00505A6A"/>
    <w:rsid w:val="00506835"/>
    <w:rsid w:val="00513FA5"/>
    <w:rsid w:val="0051407F"/>
    <w:rsid w:val="00534976"/>
    <w:rsid w:val="00535C2C"/>
    <w:rsid w:val="00536C6C"/>
    <w:rsid w:val="00537FF0"/>
    <w:rsid w:val="005454DD"/>
    <w:rsid w:val="00545ADC"/>
    <w:rsid w:val="00553181"/>
    <w:rsid w:val="00554508"/>
    <w:rsid w:val="00561D46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25C7"/>
    <w:rsid w:val="00582B1C"/>
    <w:rsid w:val="0058303B"/>
    <w:rsid w:val="00592DFC"/>
    <w:rsid w:val="00593A85"/>
    <w:rsid w:val="00597E27"/>
    <w:rsid w:val="005A0FB8"/>
    <w:rsid w:val="005A459D"/>
    <w:rsid w:val="005A63A0"/>
    <w:rsid w:val="005B16BB"/>
    <w:rsid w:val="005B441D"/>
    <w:rsid w:val="005B65DA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FFE"/>
    <w:rsid w:val="005E46A5"/>
    <w:rsid w:val="005F64BD"/>
    <w:rsid w:val="005F7846"/>
    <w:rsid w:val="00601CBB"/>
    <w:rsid w:val="00604976"/>
    <w:rsid w:val="0061009C"/>
    <w:rsid w:val="00612A81"/>
    <w:rsid w:val="00612AC8"/>
    <w:rsid w:val="00617A35"/>
    <w:rsid w:val="006241C2"/>
    <w:rsid w:val="00625747"/>
    <w:rsid w:val="006265A7"/>
    <w:rsid w:val="00626A87"/>
    <w:rsid w:val="00634B94"/>
    <w:rsid w:val="00643FFC"/>
    <w:rsid w:val="0064516F"/>
    <w:rsid w:val="00647365"/>
    <w:rsid w:val="0065630F"/>
    <w:rsid w:val="006568FB"/>
    <w:rsid w:val="006574FB"/>
    <w:rsid w:val="00657D47"/>
    <w:rsid w:val="0066126C"/>
    <w:rsid w:val="0066761A"/>
    <w:rsid w:val="0067046F"/>
    <w:rsid w:val="00671582"/>
    <w:rsid w:val="00676248"/>
    <w:rsid w:val="00682E9C"/>
    <w:rsid w:val="00690E19"/>
    <w:rsid w:val="006A291A"/>
    <w:rsid w:val="006B40A9"/>
    <w:rsid w:val="006B7832"/>
    <w:rsid w:val="006C09C8"/>
    <w:rsid w:val="006D0AFD"/>
    <w:rsid w:val="006D6023"/>
    <w:rsid w:val="006D62DF"/>
    <w:rsid w:val="006E26E1"/>
    <w:rsid w:val="006F1096"/>
    <w:rsid w:val="006F5E59"/>
    <w:rsid w:val="007000D9"/>
    <w:rsid w:val="007020DD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13FA"/>
    <w:rsid w:val="00746252"/>
    <w:rsid w:val="00746494"/>
    <w:rsid w:val="00747FAF"/>
    <w:rsid w:val="007502EB"/>
    <w:rsid w:val="00751B84"/>
    <w:rsid w:val="00754C7A"/>
    <w:rsid w:val="00754F5A"/>
    <w:rsid w:val="00766061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A4347"/>
    <w:rsid w:val="007B3237"/>
    <w:rsid w:val="007B4CC9"/>
    <w:rsid w:val="007B4CD4"/>
    <w:rsid w:val="007C0BFD"/>
    <w:rsid w:val="007D121D"/>
    <w:rsid w:val="007D176B"/>
    <w:rsid w:val="007D2EAA"/>
    <w:rsid w:val="007D71D3"/>
    <w:rsid w:val="007E1E2A"/>
    <w:rsid w:val="007E2892"/>
    <w:rsid w:val="007E364E"/>
    <w:rsid w:val="007E4B2A"/>
    <w:rsid w:val="007E4CBB"/>
    <w:rsid w:val="007F0267"/>
    <w:rsid w:val="007F2F53"/>
    <w:rsid w:val="00802803"/>
    <w:rsid w:val="008037B5"/>
    <w:rsid w:val="00810CED"/>
    <w:rsid w:val="00814620"/>
    <w:rsid w:val="00817C99"/>
    <w:rsid w:val="00822E4E"/>
    <w:rsid w:val="008241C4"/>
    <w:rsid w:val="00824442"/>
    <w:rsid w:val="00830BE0"/>
    <w:rsid w:val="008379FF"/>
    <w:rsid w:val="00844D41"/>
    <w:rsid w:val="00850277"/>
    <w:rsid w:val="008515C2"/>
    <w:rsid w:val="00851C64"/>
    <w:rsid w:val="00854408"/>
    <w:rsid w:val="008574C5"/>
    <w:rsid w:val="00860C2E"/>
    <w:rsid w:val="0086277E"/>
    <w:rsid w:val="00865168"/>
    <w:rsid w:val="00870DB8"/>
    <w:rsid w:val="008729AB"/>
    <w:rsid w:val="00873E00"/>
    <w:rsid w:val="00874F7D"/>
    <w:rsid w:val="008765E7"/>
    <w:rsid w:val="00877D7A"/>
    <w:rsid w:val="00884961"/>
    <w:rsid w:val="00885EB1"/>
    <w:rsid w:val="008A2A34"/>
    <w:rsid w:val="008A52A4"/>
    <w:rsid w:val="008A6346"/>
    <w:rsid w:val="008A7DCE"/>
    <w:rsid w:val="008B1B22"/>
    <w:rsid w:val="008C2122"/>
    <w:rsid w:val="008C3801"/>
    <w:rsid w:val="008C4BBC"/>
    <w:rsid w:val="008C5FBA"/>
    <w:rsid w:val="008C6753"/>
    <w:rsid w:val="008D0C31"/>
    <w:rsid w:val="008D367C"/>
    <w:rsid w:val="008D702F"/>
    <w:rsid w:val="008E177F"/>
    <w:rsid w:val="008E3F06"/>
    <w:rsid w:val="008E7C95"/>
    <w:rsid w:val="008F1671"/>
    <w:rsid w:val="008F2485"/>
    <w:rsid w:val="008F2D88"/>
    <w:rsid w:val="008F4551"/>
    <w:rsid w:val="008F45E5"/>
    <w:rsid w:val="009007AF"/>
    <w:rsid w:val="00904B70"/>
    <w:rsid w:val="009068C4"/>
    <w:rsid w:val="009111E1"/>
    <w:rsid w:val="00911FDD"/>
    <w:rsid w:val="0091203A"/>
    <w:rsid w:val="00913584"/>
    <w:rsid w:val="0091374E"/>
    <w:rsid w:val="009224A4"/>
    <w:rsid w:val="00923BD3"/>
    <w:rsid w:val="00925519"/>
    <w:rsid w:val="009326B2"/>
    <w:rsid w:val="00934324"/>
    <w:rsid w:val="00934A6B"/>
    <w:rsid w:val="009356D6"/>
    <w:rsid w:val="00940314"/>
    <w:rsid w:val="00954782"/>
    <w:rsid w:val="00954FC6"/>
    <w:rsid w:val="00955427"/>
    <w:rsid w:val="00955CE7"/>
    <w:rsid w:val="009614EC"/>
    <w:rsid w:val="00962094"/>
    <w:rsid w:val="00971104"/>
    <w:rsid w:val="00971132"/>
    <w:rsid w:val="00971C0D"/>
    <w:rsid w:val="00972CAE"/>
    <w:rsid w:val="0097327D"/>
    <w:rsid w:val="009734AF"/>
    <w:rsid w:val="00974F5C"/>
    <w:rsid w:val="009755B4"/>
    <w:rsid w:val="00985A6B"/>
    <w:rsid w:val="00986EF1"/>
    <w:rsid w:val="00991429"/>
    <w:rsid w:val="00996A57"/>
    <w:rsid w:val="009974D2"/>
    <w:rsid w:val="009A3236"/>
    <w:rsid w:val="009A4346"/>
    <w:rsid w:val="009A7AF7"/>
    <w:rsid w:val="009B2847"/>
    <w:rsid w:val="009B41AE"/>
    <w:rsid w:val="009B4FCE"/>
    <w:rsid w:val="009B7A37"/>
    <w:rsid w:val="009C1AFE"/>
    <w:rsid w:val="009C5059"/>
    <w:rsid w:val="009C5801"/>
    <w:rsid w:val="009D586D"/>
    <w:rsid w:val="009D70BE"/>
    <w:rsid w:val="009E194A"/>
    <w:rsid w:val="009F079F"/>
    <w:rsid w:val="009F0DD6"/>
    <w:rsid w:val="00A05714"/>
    <w:rsid w:val="00A10EED"/>
    <w:rsid w:val="00A11A9E"/>
    <w:rsid w:val="00A1289D"/>
    <w:rsid w:val="00A13FAB"/>
    <w:rsid w:val="00A21243"/>
    <w:rsid w:val="00A21A9E"/>
    <w:rsid w:val="00A21CCB"/>
    <w:rsid w:val="00A2500F"/>
    <w:rsid w:val="00A26356"/>
    <w:rsid w:val="00A318B9"/>
    <w:rsid w:val="00A35206"/>
    <w:rsid w:val="00A4407A"/>
    <w:rsid w:val="00A452DE"/>
    <w:rsid w:val="00A45E2A"/>
    <w:rsid w:val="00A468D6"/>
    <w:rsid w:val="00A51B38"/>
    <w:rsid w:val="00A51E0C"/>
    <w:rsid w:val="00A56BF8"/>
    <w:rsid w:val="00A67B7B"/>
    <w:rsid w:val="00A72B7D"/>
    <w:rsid w:val="00A73470"/>
    <w:rsid w:val="00A84523"/>
    <w:rsid w:val="00A92DB1"/>
    <w:rsid w:val="00A97056"/>
    <w:rsid w:val="00AA02FC"/>
    <w:rsid w:val="00AA6C83"/>
    <w:rsid w:val="00AA76EB"/>
    <w:rsid w:val="00AB32F2"/>
    <w:rsid w:val="00AB4B63"/>
    <w:rsid w:val="00AB54BD"/>
    <w:rsid w:val="00AC11DF"/>
    <w:rsid w:val="00AC18AD"/>
    <w:rsid w:val="00AC1F85"/>
    <w:rsid w:val="00AC351C"/>
    <w:rsid w:val="00AC3DAB"/>
    <w:rsid w:val="00AC3F5F"/>
    <w:rsid w:val="00AD178F"/>
    <w:rsid w:val="00AD7389"/>
    <w:rsid w:val="00AE7101"/>
    <w:rsid w:val="00AF2ABC"/>
    <w:rsid w:val="00AF3A68"/>
    <w:rsid w:val="00B025CA"/>
    <w:rsid w:val="00B07D3A"/>
    <w:rsid w:val="00B138C2"/>
    <w:rsid w:val="00B20A0C"/>
    <w:rsid w:val="00B2399F"/>
    <w:rsid w:val="00B27335"/>
    <w:rsid w:val="00B36214"/>
    <w:rsid w:val="00B36564"/>
    <w:rsid w:val="00B41210"/>
    <w:rsid w:val="00B46D8F"/>
    <w:rsid w:val="00B50196"/>
    <w:rsid w:val="00B50B3B"/>
    <w:rsid w:val="00B62623"/>
    <w:rsid w:val="00B64178"/>
    <w:rsid w:val="00B64D16"/>
    <w:rsid w:val="00B706C7"/>
    <w:rsid w:val="00B72637"/>
    <w:rsid w:val="00B76B15"/>
    <w:rsid w:val="00B81D80"/>
    <w:rsid w:val="00B82B6D"/>
    <w:rsid w:val="00B9163E"/>
    <w:rsid w:val="00B929D8"/>
    <w:rsid w:val="00B9503A"/>
    <w:rsid w:val="00B9520D"/>
    <w:rsid w:val="00B97698"/>
    <w:rsid w:val="00BA2579"/>
    <w:rsid w:val="00BA2583"/>
    <w:rsid w:val="00BA2CAD"/>
    <w:rsid w:val="00BA68AB"/>
    <w:rsid w:val="00BA7163"/>
    <w:rsid w:val="00BB4FE5"/>
    <w:rsid w:val="00BC2A70"/>
    <w:rsid w:val="00BC36A1"/>
    <w:rsid w:val="00BC55BA"/>
    <w:rsid w:val="00BD0630"/>
    <w:rsid w:val="00BD1F1D"/>
    <w:rsid w:val="00BD207F"/>
    <w:rsid w:val="00BD3D3F"/>
    <w:rsid w:val="00BE23E8"/>
    <w:rsid w:val="00BE4670"/>
    <w:rsid w:val="00BE51DE"/>
    <w:rsid w:val="00BE5539"/>
    <w:rsid w:val="00BE74D7"/>
    <w:rsid w:val="00BF0084"/>
    <w:rsid w:val="00BF069B"/>
    <w:rsid w:val="00BF529F"/>
    <w:rsid w:val="00BF6613"/>
    <w:rsid w:val="00BF6F18"/>
    <w:rsid w:val="00C01CCE"/>
    <w:rsid w:val="00C10AFF"/>
    <w:rsid w:val="00C110D6"/>
    <w:rsid w:val="00C12BC4"/>
    <w:rsid w:val="00C13940"/>
    <w:rsid w:val="00C13E32"/>
    <w:rsid w:val="00C14E20"/>
    <w:rsid w:val="00C16A83"/>
    <w:rsid w:val="00C20256"/>
    <w:rsid w:val="00C23076"/>
    <w:rsid w:val="00C25AF0"/>
    <w:rsid w:val="00C25F65"/>
    <w:rsid w:val="00C260CC"/>
    <w:rsid w:val="00C27394"/>
    <w:rsid w:val="00C317A2"/>
    <w:rsid w:val="00C3230D"/>
    <w:rsid w:val="00C348D7"/>
    <w:rsid w:val="00C34BAC"/>
    <w:rsid w:val="00C41215"/>
    <w:rsid w:val="00C412F8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7FF"/>
    <w:rsid w:val="00C75BC8"/>
    <w:rsid w:val="00C83B28"/>
    <w:rsid w:val="00C84EA9"/>
    <w:rsid w:val="00C9305D"/>
    <w:rsid w:val="00C9655B"/>
    <w:rsid w:val="00C9682C"/>
    <w:rsid w:val="00CA2C0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C4935"/>
    <w:rsid w:val="00CE7D30"/>
    <w:rsid w:val="00CE7E20"/>
    <w:rsid w:val="00CF1F45"/>
    <w:rsid w:val="00CF4FF7"/>
    <w:rsid w:val="00D005E9"/>
    <w:rsid w:val="00D00EF1"/>
    <w:rsid w:val="00D039F7"/>
    <w:rsid w:val="00D05B6F"/>
    <w:rsid w:val="00D064A9"/>
    <w:rsid w:val="00D0754B"/>
    <w:rsid w:val="00D21558"/>
    <w:rsid w:val="00D25165"/>
    <w:rsid w:val="00D27517"/>
    <w:rsid w:val="00D33BB5"/>
    <w:rsid w:val="00D43CFB"/>
    <w:rsid w:val="00D43DE3"/>
    <w:rsid w:val="00D458BC"/>
    <w:rsid w:val="00D47E9B"/>
    <w:rsid w:val="00D56DE9"/>
    <w:rsid w:val="00D61DCA"/>
    <w:rsid w:val="00D70117"/>
    <w:rsid w:val="00D723A7"/>
    <w:rsid w:val="00D77B47"/>
    <w:rsid w:val="00D82423"/>
    <w:rsid w:val="00D82607"/>
    <w:rsid w:val="00D83617"/>
    <w:rsid w:val="00D84A19"/>
    <w:rsid w:val="00D86704"/>
    <w:rsid w:val="00DA209C"/>
    <w:rsid w:val="00DA32F1"/>
    <w:rsid w:val="00DB0077"/>
    <w:rsid w:val="00DC0C31"/>
    <w:rsid w:val="00DC2573"/>
    <w:rsid w:val="00DC470A"/>
    <w:rsid w:val="00DC49F4"/>
    <w:rsid w:val="00DC7E3C"/>
    <w:rsid w:val="00DD189B"/>
    <w:rsid w:val="00DD2D26"/>
    <w:rsid w:val="00DD2E9A"/>
    <w:rsid w:val="00DD30C2"/>
    <w:rsid w:val="00DD3B05"/>
    <w:rsid w:val="00DD58E5"/>
    <w:rsid w:val="00DE6200"/>
    <w:rsid w:val="00DF1E03"/>
    <w:rsid w:val="00DF2EE6"/>
    <w:rsid w:val="00DF5F03"/>
    <w:rsid w:val="00E023AF"/>
    <w:rsid w:val="00E0692A"/>
    <w:rsid w:val="00E133B6"/>
    <w:rsid w:val="00E17281"/>
    <w:rsid w:val="00E22A05"/>
    <w:rsid w:val="00E23639"/>
    <w:rsid w:val="00E23D86"/>
    <w:rsid w:val="00E30FC3"/>
    <w:rsid w:val="00E330BC"/>
    <w:rsid w:val="00E37D2E"/>
    <w:rsid w:val="00E401A0"/>
    <w:rsid w:val="00E40E0C"/>
    <w:rsid w:val="00E411C8"/>
    <w:rsid w:val="00E436E7"/>
    <w:rsid w:val="00E440B1"/>
    <w:rsid w:val="00E52F2A"/>
    <w:rsid w:val="00E61D09"/>
    <w:rsid w:val="00E64A38"/>
    <w:rsid w:val="00E66E7D"/>
    <w:rsid w:val="00E737FD"/>
    <w:rsid w:val="00E73A8E"/>
    <w:rsid w:val="00E805D4"/>
    <w:rsid w:val="00E90C6B"/>
    <w:rsid w:val="00E9344B"/>
    <w:rsid w:val="00E963FE"/>
    <w:rsid w:val="00E9781D"/>
    <w:rsid w:val="00EA3C5C"/>
    <w:rsid w:val="00EB5C23"/>
    <w:rsid w:val="00EC0C80"/>
    <w:rsid w:val="00EE7D25"/>
    <w:rsid w:val="00EF0095"/>
    <w:rsid w:val="00EF0BDE"/>
    <w:rsid w:val="00EF2382"/>
    <w:rsid w:val="00EF2FAF"/>
    <w:rsid w:val="00EF3A78"/>
    <w:rsid w:val="00EF432F"/>
    <w:rsid w:val="00EF5ADE"/>
    <w:rsid w:val="00F01372"/>
    <w:rsid w:val="00F059F0"/>
    <w:rsid w:val="00F07003"/>
    <w:rsid w:val="00F13E89"/>
    <w:rsid w:val="00F2155B"/>
    <w:rsid w:val="00F2214E"/>
    <w:rsid w:val="00F36315"/>
    <w:rsid w:val="00F40F98"/>
    <w:rsid w:val="00F418CF"/>
    <w:rsid w:val="00F4279B"/>
    <w:rsid w:val="00F45AE2"/>
    <w:rsid w:val="00F46401"/>
    <w:rsid w:val="00F53CA0"/>
    <w:rsid w:val="00F6203F"/>
    <w:rsid w:val="00F623A0"/>
    <w:rsid w:val="00F65A6C"/>
    <w:rsid w:val="00F66835"/>
    <w:rsid w:val="00F70B24"/>
    <w:rsid w:val="00F729C2"/>
    <w:rsid w:val="00F738A4"/>
    <w:rsid w:val="00F73950"/>
    <w:rsid w:val="00F77468"/>
    <w:rsid w:val="00F84822"/>
    <w:rsid w:val="00F94378"/>
    <w:rsid w:val="00F94945"/>
    <w:rsid w:val="00F9719E"/>
    <w:rsid w:val="00FB01BC"/>
    <w:rsid w:val="00FB280D"/>
    <w:rsid w:val="00FB2C9D"/>
    <w:rsid w:val="00FB4C7D"/>
    <w:rsid w:val="00FB6893"/>
    <w:rsid w:val="00FC0E49"/>
    <w:rsid w:val="00FC4136"/>
    <w:rsid w:val="00FC69D7"/>
    <w:rsid w:val="00FD0C61"/>
    <w:rsid w:val="00FD3FA2"/>
    <w:rsid w:val="00FD415A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A6090"/>
  <w15:docId w15:val="{8CFF7646-1E1E-47CA-A462-382F28E1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4C7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754C7A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754C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54C7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54C7A"/>
    <w:rPr>
      <w:rFonts w:ascii="Tahoma" w:hAnsi="Tahoma"/>
      <w:sz w:val="19"/>
    </w:rPr>
  </w:style>
  <w:style w:type="character" w:customStyle="1" w:styleId="WW8Num7z0">
    <w:name w:val="WW8Num7z0"/>
    <w:rsid w:val="00754C7A"/>
    <w:rPr>
      <w:rFonts w:ascii="Tahoma" w:hAnsi="Tahoma"/>
      <w:sz w:val="19"/>
    </w:rPr>
  </w:style>
  <w:style w:type="character" w:customStyle="1" w:styleId="Domylnaczcionkaakapitu1">
    <w:name w:val="Domyślna czcionka akapitu1"/>
    <w:rsid w:val="00754C7A"/>
  </w:style>
  <w:style w:type="character" w:customStyle="1" w:styleId="Znakiprzypiswdolnych">
    <w:name w:val="Znaki przypisów dolnych"/>
    <w:rsid w:val="00754C7A"/>
  </w:style>
  <w:style w:type="character" w:customStyle="1" w:styleId="Odwoanieprzypisudolnego1">
    <w:name w:val="Odwołanie przypisu dolnego1"/>
    <w:rsid w:val="00754C7A"/>
    <w:rPr>
      <w:vertAlign w:val="superscript"/>
    </w:rPr>
  </w:style>
  <w:style w:type="character" w:styleId="Numerstrony">
    <w:name w:val="page number"/>
    <w:basedOn w:val="Domylnaczcionkaakapitu1"/>
    <w:rsid w:val="00754C7A"/>
  </w:style>
  <w:style w:type="character" w:styleId="Odwoanieprzypisudolnego">
    <w:name w:val="footnote reference"/>
    <w:rsid w:val="00754C7A"/>
    <w:rPr>
      <w:vertAlign w:val="superscript"/>
    </w:rPr>
  </w:style>
  <w:style w:type="character" w:styleId="Odwoanieprzypisukocowego">
    <w:name w:val="endnote reference"/>
    <w:semiHidden/>
    <w:rsid w:val="00754C7A"/>
    <w:rPr>
      <w:vertAlign w:val="superscript"/>
    </w:rPr>
  </w:style>
  <w:style w:type="character" w:customStyle="1" w:styleId="Znakiprzypiswkocowych">
    <w:name w:val="Znaki przypisów końcowych"/>
    <w:rsid w:val="00754C7A"/>
  </w:style>
  <w:style w:type="paragraph" w:customStyle="1" w:styleId="Nagwek10">
    <w:name w:val="Nagłówek1"/>
    <w:basedOn w:val="Normalny"/>
    <w:next w:val="Tekstpodstawowy"/>
    <w:rsid w:val="00754C7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754C7A"/>
    <w:pPr>
      <w:jc w:val="both"/>
    </w:pPr>
    <w:rPr>
      <w:sz w:val="28"/>
    </w:rPr>
  </w:style>
  <w:style w:type="paragraph" w:styleId="Lista">
    <w:name w:val="List"/>
    <w:basedOn w:val="Tekstpodstawowy"/>
    <w:rsid w:val="00754C7A"/>
    <w:rPr>
      <w:rFonts w:cs="Tahoma"/>
    </w:rPr>
  </w:style>
  <w:style w:type="paragraph" w:customStyle="1" w:styleId="Podpis1">
    <w:name w:val="Podpis1"/>
    <w:basedOn w:val="Normalny"/>
    <w:rsid w:val="00754C7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54C7A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754C7A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754C7A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754C7A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754C7A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754C7A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754C7A"/>
    <w:pPr>
      <w:numPr>
        <w:numId w:val="2"/>
      </w:numPr>
      <w:ind w:left="1701"/>
    </w:pPr>
  </w:style>
  <w:style w:type="paragraph" w:customStyle="1" w:styleId="1bodytext0">
    <w:name w:val="1body_text"/>
    <w:rsid w:val="00754C7A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754C7A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754C7A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754C7A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754C7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54C7A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754C7A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754C7A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DC7E3C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character" w:customStyle="1" w:styleId="hgkelc">
    <w:name w:val="hgkelc"/>
    <w:basedOn w:val="Domylnaczcionkaakapitu"/>
    <w:rsid w:val="00873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6B755-2E71-47FF-AD52-921074C1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2093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5</cp:revision>
  <cp:lastPrinted>2021-04-23T10:45:00Z</cp:lastPrinted>
  <dcterms:created xsi:type="dcterms:W3CDTF">2025-06-18T07:43:00Z</dcterms:created>
  <dcterms:modified xsi:type="dcterms:W3CDTF">2025-12-01T08:14:00Z</dcterms:modified>
</cp:coreProperties>
</file>